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9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b/>
          <w:sz w:val="28"/>
          <w:szCs w:val="28"/>
          <w:vertAlign w:val="superscript"/>
        </w:rPr>
        <w:t xml:space="preserve">Załącznik nr </w:t>
      </w:r>
      <w:r w:rsidR="00001F20">
        <w:rPr>
          <w:rFonts w:ascii="Arial Narrow" w:hAnsi="Arial Narrow"/>
          <w:b/>
          <w:sz w:val="28"/>
          <w:szCs w:val="28"/>
          <w:vertAlign w:val="superscript"/>
        </w:rPr>
        <w:t>9</w:t>
      </w:r>
      <w:r w:rsidRPr="00826DA9">
        <w:rPr>
          <w:rFonts w:ascii="Arial Narrow" w:hAnsi="Arial Narrow"/>
          <w:sz w:val="28"/>
          <w:szCs w:val="28"/>
          <w:vertAlign w:val="superscript"/>
        </w:rPr>
        <w:t xml:space="preserve"> do Wniosku </w:t>
      </w:r>
    </w:p>
    <w:p w:rsidR="008909EC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sz w:val="28"/>
          <w:szCs w:val="28"/>
          <w:vertAlign w:val="superscript"/>
        </w:rPr>
        <w:t xml:space="preserve">o sfinansowanie kształcenia ustawicznego z </w:t>
      </w:r>
      <w:r w:rsidR="00001F20">
        <w:rPr>
          <w:rFonts w:ascii="Arial Narrow" w:hAnsi="Arial Narrow"/>
          <w:sz w:val="28"/>
          <w:szCs w:val="28"/>
          <w:vertAlign w:val="superscript"/>
        </w:rPr>
        <w:t xml:space="preserve">rezerwy </w:t>
      </w:r>
      <w:r w:rsidRPr="00826DA9">
        <w:rPr>
          <w:rFonts w:ascii="Arial Narrow" w:hAnsi="Arial Narrow"/>
          <w:sz w:val="28"/>
          <w:szCs w:val="28"/>
          <w:vertAlign w:val="superscript"/>
        </w:rPr>
        <w:t>Krajowego Funduszu Szkoleniowego</w:t>
      </w:r>
    </w:p>
    <w:p w:rsidR="00100D74" w:rsidRPr="00826DA9" w:rsidRDefault="00100D74" w:rsidP="004562ED">
      <w:pPr>
        <w:tabs>
          <w:tab w:val="left" w:pos="1134"/>
        </w:tabs>
        <w:spacing w:line="100" w:lineRule="atLeast"/>
        <w:jc w:val="both"/>
        <w:rPr>
          <w:rFonts w:ascii="Arial Narrow" w:hAnsi="Arial Narrow"/>
          <w:i/>
          <w:sz w:val="28"/>
          <w:szCs w:val="28"/>
          <w:vertAlign w:val="superscript"/>
        </w:rPr>
      </w:pPr>
    </w:p>
    <w:p w:rsidR="00DE6634" w:rsidRPr="00A97483" w:rsidRDefault="00DE6634" w:rsidP="00100D74">
      <w:pPr>
        <w:jc w:val="right"/>
        <w:rPr>
          <w:rFonts w:ascii="Arial Narrow" w:hAnsi="Arial Narrow"/>
          <w:i/>
          <w:sz w:val="20"/>
          <w:szCs w:val="20"/>
          <w:lang w:eastAsia="ar-SA"/>
        </w:rPr>
      </w:pPr>
    </w:p>
    <w:p w:rsidR="00100D74" w:rsidRPr="00A97483" w:rsidRDefault="00100D74" w:rsidP="00100D74">
      <w:pPr>
        <w:rPr>
          <w:rFonts w:ascii="Arial Narrow" w:hAnsi="Arial Narrow"/>
          <w:sz w:val="20"/>
          <w:szCs w:val="20"/>
          <w:vertAlign w:val="superscript"/>
        </w:rPr>
      </w:pPr>
      <w:r w:rsidRPr="00A97483">
        <w:rPr>
          <w:rFonts w:ascii="Arial Narrow" w:hAnsi="Arial Narrow"/>
          <w:sz w:val="20"/>
          <w:szCs w:val="20"/>
          <w:vertAlign w:val="superscript"/>
        </w:rPr>
        <w:tab/>
      </w:r>
      <w:r w:rsidRPr="00A97483">
        <w:rPr>
          <w:rFonts w:ascii="Arial Narrow" w:hAnsi="Arial Narrow"/>
          <w:sz w:val="20"/>
          <w:szCs w:val="20"/>
          <w:vertAlign w:val="superscript"/>
        </w:rPr>
        <w:tab/>
      </w:r>
      <w:r w:rsidRPr="00A97483">
        <w:rPr>
          <w:rFonts w:ascii="Arial Narrow" w:hAnsi="Arial Narrow"/>
          <w:sz w:val="20"/>
          <w:szCs w:val="20"/>
          <w:vertAlign w:val="superscript"/>
        </w:rPr>
        <w:tab/>
      </w:r>
      <w:r w:rsidRPr="00A97483">
        <w:rPr>
          <w:rFonts w:ascii="Arial Narrow" w:hAnsi="Arial Narrow"/>
          <w:sz w:val="20"/>
          <w:szCs w:val="20"/>
          <w:vertAlign w:val="superscript"/>
        </w:rPr>
        <w:tab/>
      </w:r>
    </w:p>
    <w:p w:rsidR="00EC484E" w:rsidRDefault="00EC484E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655A19" w:rsidRDefault="00655A19" w:rsidP="00100D74">
      <w:pPr>
        <w:jc w:val="center"/>
        <w:rPr>
          <w:rFonts w:ascii="Arial Narrow" w:hAnsi="Arial Narrow"/>
          <w:sz w:val="20"/>
          <w:szCs w:val="20"/>
          <w:vertAlign w:val="superscript"/>
        </w:rPr>
      </w:pPr>
    </w:p>
    <w:p w:rsidR="00EC484E" w:rsidRPr="00AC41C2" w:rsidRDefault="00EC484E" w:rsidP="00100D74">
      <w:pPr>
        <w:jc w:val="center"/>
        <w:rPr>
          <w:rFonts w:ascii="Arial Narrow" w:hAnsi="Arial Narrow"/>
          <w:sz w:val="22"/>
          <w:szCs w:val="20"/>
          <w:vertAlign w:val="superscript"/>
        </w:rPr>
      </w:pPr>
    </w:p>
    <w:p w:rsidR="00EC484E" w:rsidRPr="00BC47B3" w:rsidRDefault="00826DA9" w:rsidP="00EC484E">
      <w:pPr>
        <w:jc w:val="center"/>
        <w:rPr>
          <w:rFonts w:ascii="Arial Narrow" w:hAnsi="Arial Narrow"/>
        </w:rPr>
      </w:pPr>
      <w:r w:rsidRPr="00BC47B3">
        <w:rPr>
          <w:rFonts w:ascii="Arial Narrow" w:hAnsi="Arial Narrow"/>
        </w:rPr>
        <w:t>Oświadczenie/ u</w:t>
      </w:r>
      <w:r w:rsidR="00EC484E" w:rsidRPr="00BC47B3">
        <w:rPr>
          <w:rFonts w:ascii="Arial Narrow" w:hAnsi="Arial Narrow"/>
        </w:rPr>
        <w:t xml:space="preserve">zasadnienie aplikowania o środki </w:t>
      </w:r>
      <w:r w:rsidR="002215BB" w:rsidRPr="00BC47B3">
        <w:rPr>
          <w:rFonts w:ascii="Arial Narrow" w:hAnsi="Arial Narrow"/>
        </w:rPr>
        <w:t xml:space="preserve">rezerwy </w:t>
      </w:r>
      <w:r w:rsidR="00EC484E" w:rsidRPr="00BC47B3">
        <w:rPr>
          <w:rFonts w:ascii="Arial Narrow" w:hAnsi="Arial Narrow"/>
        </w:rPr>
        <w:t xml:space="preserve">Krajowego Funduszu Szkoleniowego </w:t>
      </w:r>
      <w:r w:rsidR="007C594E">
        <w:rPr>
          <w:rFonts w:ascii="Arial Narrow" w:hAnsi="Arial Narrow"/>
        </w:rPr>
        <w:br/>
      </w:r>
      <w:r w:rsidR="001B7AD6" w:rsidRPr="00BC47B3">
        <w:rPr>
          <w:rFonts w:ascii="Arial Narrow" w:hAnsi="Arial Narrow"/>
        </w:rPr>
        <w:t>w ramach</w:t>
      </w:r>
      <w:r w:rsidR="007C594E">
        <w:rPr>
          <w:rFonts w:ascii="Arial Narrow" w:hAnsi="Arial Narrow"/>
        </w:rPr>
        <w:t>:</w:t>
      </w:r>
      <w:bookmarkStart w:id="0" w:name="_GoBack"/>
      <w:bookmarkEnd w:id="0"/>
    </w:p>
    <w:p w:rsidR="002215BB" w:rsidRPr="00BC47B3" w:rsidRDefault="002215BB" w:rsidP="00EC484E">
      <w:pPr>
        <w:jc w:val="center"/>
        <w:rPr>
          <w:rFonts w:ascii="Arial Narrow" w:hAnsi="Arial Narrow"/>
        </w:rPr>
      </w:pPr>
    </w:p>
    <w:p w:rsidR="001B7AD6" w:rsidRPr="00BC47B3" w:rsidRDefault="001B7AD6" w:rsidP="00EC484E">
      <w:pPr>
        <w:jc w:val="center"/>
        <w:rPr>
          <w:rFonts w:ascii="Arial Narrow" w:hAnsi="Arial Narrow"/>
        </w:rPr>
      </w:pPr>
    </w:p>
    <w:p w:rsidR="00001F20" w:rsidRDefault="00EB0594" w:rsidP="00001F20">
      <w:pPr>
        <w:jc w:val="both"/>
        <w:rPr>
          <w:rFonts w:ascii="Arial Narrow" w:hAnsi="Arial Narrow"/>
          <w:b/>
          <w:bCs/>
          <w:szCs w:val="16"/>
        </w:rPr>
      </w:pPr>
      <w:r>
        <w:rPr>
          <w:rFonts w:ascii="Arial Narrow" w:hAnsi="Arial Narrow"/>
          <w:b/>
          <w:sz w:val="20"/>
          <w:szCs w:val="20"/>
        </w:rPr>
        <w:t xml:space="preserve">PRIORYTETU </w:t>
      </w:r>
      <w:r w:rsidR="00001F20">
        <w:rPr>
          <w:rFonts w:ascii="Arial Narrow" w:hAnsi="Arial Narrow"/>
          <w:b/>
          <w:sz w:val="20"/>
          <w:szCs w:val="20"/>
        </w:rPr>
        <w:t>3 rezerwy</w:t>
      </w:r>
      <w:r w:rsidR="002215BB" w:rsidRPr="00D16A83">
        <w:rPr>
          <w:rFonts w:ascii="Arial Narrow" w:hAnsi="Arial Narrow"/>
          <w:b/>
          <w:sz w:val="20"/>
          <w:szCs w:val="20"/>
        </w:rPr>
        <w:t xml:space="preserve">: </w:t>
      </w:r>
      <w:r w:rsidR="00001F20">
        <w:rPr>
          <w:rFonts w:ascii="Arial Narrow" w:hAnsi="Arial Narrow"/>
          <w:b/>
          <w:sz w:val="20"/>
          <w:szCs w:val="20"/>
        </w:rPr>
        <w:t xml:space="preserve"> </w:t>
      </w:r>
      <w:r w:rsidR="00001F20" w:rsidRPr="00C50A81">
        <w:rPr>
          <w:rFonts w:ascii="Arial Narrow" w:hAnsi="Arial Narrow"/>
          <w:b/>
          <w:bCs/>
          <w:szCs w:val="16"/>
        </w:rPr>
        <w:t>wsparcie kształcenia ustawicznego skierowane do pracodawców</w:t>
      </w:r>
    </w:p>
    <w:p w:rsidR="00001F20" w:rsidRPr="00C50A81" w:rsidRDefault="00001F20" w:rsidP="00001F20">
      <w:pPr>
        <w:jc w:val="both"/>
        <w:rPr>
          <w:rFonts w:ascii="Arial Narrow" w:hAnsi="Arial Narrow"/>
          <w:b/>
          <w:szCs w:val="16"/>
        </w:rPr>
      </w:pPr>
      <w:r>
        <w:rPr>
          <w:rFonts w:ascii="Arial Narrow" w:hAnsi="Arial Narrow"/>
          <w:b/>
          <w:bCs/>
          <w:szCs w:val="16"/>
        </w:rPr>
        <w:t xml:space="preserve">                                    </w:t>
      </w:r>
      <w:r w:rsidRPr="00C50A81">
        <w:rPr>
          <w:rFonts w:ascii="Arial Narrow" w:hAnsi="Arial Narrow"/>
          <w:b/>
          <w:bCs/>
          <w:szCs w:val="16"/>
        </w:rPr>
        <w:t xml:space="preserve"> zatrudniających cudzoziemców</w:t>
      </w:r>
    </w:p>
    <w:p w:rsidR="00EC484E" w:rsidRPr="00BC47B3" w:rsidRDefault="00EC484E" w:rsidP="00001F20">
      <w:pPr>
        <w:ind w:left="284"/>
        <w:jc w:val="center"/>
        <w:rPr>
          <w:rFonts w:ascii="Arial Narrow" w:hAnsi="Arial Narrow" w:cs="Arial"/>
          <w:b/>
        </w:rPr>
      </w:pPr>
    </w:p>
    <w:p w:rsidR="002215BB" w:rsidRDefault="002215BB" w:rsidP="00EC484E">
      <w:pPr>
        <w:jc w:val="center"/>
        <w:rPr>
          <w:rFonts w:ascii="Arial Narrow" w:hAnsi="Arial Narrow"/>
          <w:b/>
        </w:rPr>
      </w:pPr>
    </w:p>
    <w:p w:rsidR="001E1CE5" w:rsidRPr="00BC47B3" w:rsidRDefault="001E1CE5" w:rsidP="00EC484E">
      <w:pPr>
        <w:jc w:val="center"/>
        <w:rPr>
          <w:rFonts w:ascii="Arial Narrow" w:hAnsi="Arial Narrow"/>
          <w:b/>
        </w:rPr>
      </w:pPr>
    </w:p>
    <w:p w:rsidR="00100D74" w:rsidRDefault="002215BB" w:rsidP="007C594E">
      <w:pPr>
        <w:spacing w:line="360" w:lineRule="auto"/>
        <w:jc w:val="both"/>
        <w:rPr>
          <w:rFonts w:ascii="Arial Narrow" w:hAnsi="Arial Narrow"/>
        </w:rPr>
      </w:pPr>
      <w:r w:rsidRPr="00BC47B3">
        <w:rPr>
          <w:rFonts w:ascii="Arial Narrow" w:hAnsi="Arial Narrow"/>
        </w:rPr>
        <w:t xml:space="preserve">Oświadczam, że </w:t>
      </w:r>
      <w:r w:rsidR="0080629C">
        <w:rPr>
          <w:rFonts w:ascii="Arial Narrow" w:hAnsi="Arial Narrow"/>
        </w:rPr>
        <w:t>jestem przedsiębiorcą</w:t>
      </w:r>
      <w:r w:rsidR="00EB0594">
        <w:rPr>
          <w:rFonts w:ascii="Arial Narrow" w:hAnsi="Arial Narrow"/>
        </w:rPr>
        <w:t xml:space="preserve"> zatrudniającym cudzoziemców.</w:t>
      </w:r>
      <w:r w:rsidR="001E1CE5">
        <w:rPr>
          <w:rFonts w:ascii="Arial Narrow" w:hAnsi="Arial Narrow"/>
        </w:rPr>
        <w:t xml:space="preserve"> </w:t>
      </w:r>
    </w:p>
    <w:p w:rsidR="001E1CE5" w:rsidRDefault="001E1CE5" w:rsidP="007C594E">
      <w:pPr>
        <w:spacing w:line="360" w:lineRule="auto"/>
        <w:jc w:val="both"/>
        <w:rPr>
          <w:rFonts w:ascii="Arial Narrow" w:hAnsi="Arial Narrow"/>
        </w:rPr>
      </w:pPr>
    </w:p>
    <w:p w:rsidR="00001F20" w:rsidRDefault="00001F20" w:rsidP="007C594E">
      <w:pPr>
        <w:spacing w:line="360" w:lineRule="auto"/>
        <w:jc w:val="both"/>
        <w:rPr>
          <w:rFonts w:ascii="Arial Narrow" w:hAnsi="Arial Narrow"/>
        </w:rPr>
      </w:pPr>
    </w:p>
    <w:p w:rsidR="00001F20" w:rsidRPr="00BC47B3" w:rsidRDefault="00001F20" w:rsidP="007C594E">
      <w:pPr>
        <w:spacing w:line="360" w:lineRule="auto"/>
        <w:jc w:val="both"/>
        <w:rPr>
          <w:rFonts w:ascii="Arial Narrow" w:hAnsi="Arial Narrow"/>
        </w:rPr>
      </w:pPr>
    </w:p>
    <w:p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100D74" w:rsidRPr="00826DA9" w:rsidRDefault="00100D74" w:rsidP="00100D74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</w:t>
      </w:r>
      <w:r w:rsidR="00826DA9" w:rsidRPr="00826DA9">
        <w:rPr>
          <w:rFonts w:ascii="Arial Narrow" w:hAnsi="Arial Narrow"/>
          <w:sz w:val="20"/>
          <w:szCs w:val="20"/>
        </w:rPr>
        <w:t xml:space="preserve">data i </w:t>
      </w:r>
      <w:r w:rsidRPr="00826DA9">
        <w:rPr>
          <w:rFonts w:ascii="Arial Narrow" w:hAnsi="Arial Narrow"/>
          <w:sz w:val="20"/>
          <w:szCs w:val="20"/>
        </w:rPr>
        <w:t xml:space="preserve"> podpis </w:t>
      </w:r>
      <w:r w:rsidR="00EC484E" w:rsidRPr="00826DA9">
        <w:rPr>
          <w:rFonts w:ascii="Arial Narrow" w:hAnsi="Arial Narrow"/>
          <w:sz w:val="20"/>
          <w:szCs w:val="20"/>
        </w:rPr>
        <w:t xml:space="preserve">pracodawcy lub </w:t>
      </w:r>
      <w:r w:rsidR="00826DA9">
        <w:rPr>
          <w:rFonts w:ascii="Arial Narrow" w:hAnsi="Arial Narrow"/>
          <w:sz w:val="20"/>
          <w:szCs w:val="20"/>
        </w:rPr>
        <w:t xml:space="preserve">osoby uprawnionej </w:t>
      </w:r>
    </w:p>
    <w:p w:rsidR="00AC41C2" w:rsidRPr="00AC41C2" w:rsidRDefault="00AC41C2" w:rsidP="00AC41C2">
      <w:pPr>
        <w:jc w:val="both"/>
        <w:rPr>
          <w:rFonts w:ascii="Arial Narrow" w:hAnsi="Arial Narrow"/>
          <w:sz w:val="20"/>
          <w:szCs w:val="20"/>
        </w:rPr>
      </w:pPr>
    </w:p>
    <w:sectPr w:rsidR="00AC41C2" w:rsidRPr="00AC41C2" w:rsidSect="00826DA9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426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CB3" w:rsidRDefault="00F20CB3">
      <w:r>
        <w:separator/>
      </w:r>
    </w:p>
  </w:endnote>
  <w:endnote w:type="continuationSeparator" w:id="0">
    <w:p w:rsidR="00F20CB3" w:rsidRDefault="00F2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CB3" w:rsidRDefault="00F20CB3">
      <w:r>
        <w:separator/>
      </w:r>
    </w:p>
  </w:footnote>
  <w:footnote w:type="continuationSeparator" w:id="0">
    <w:p w:rsidR="00F20CB3" w:rsidRDefault="00F20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2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5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0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3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183C7B"/>
    <w:multiLevelType w:val="hybridMultilevel"/>
    <w:tmpl w:val="8F5681E2"/>
    <w:lvl w:ilvl="0" w:tplc="91642744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D996D6E6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1"/>
  </w:num>
  <w:num w:numId="3">
    <w:abstractNumId w:val="3"/>
  </w:num>
  <w:num w:numId="4">
    <w:abstractNumId w:val="29"/>
  </w:num>
  <w:num w:numId="5">
    <w:abstractNumId w:val="15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5"/>
  </w:num>
  <w:num w:numId="9">
    <w:abstractNumId w:val="6"/>
  </w:num>
  <w:num w:numId="10">
    <w:abstractNumId w:val="12"/>
  </w:num>
  <w:num w:numId="11">
    <w:abstractNumId w:val="27"/>
  </w:num>
  <w:num w:numId="12">
    <w:abstractNumId w:val="32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3"/>
  </w:num>
  <w:num w:numId="20">
    <w:abstractNumId w:val="24"/>
  </w:num>
  <w:num w:numId="21">
    <w:abstractNumId w:val="46"/>
  </w:num>
  <w:num w:numId="22">
    <w:abstractNumId w:val="30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 w:numId="48">
    <w:abstractNumId w:val="3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01F20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3109"/>
    <w:rsid w:val="00156D2F"/>
    <w:rsid w:val="00161024"/>
    <w:rsid w:val="0016157C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B7AD6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1CE5"/>
    <w:rsid w:val="001E303E"/>
    <w:rsid w:val="001E3C51"/>
    <w:rsid w:val="001E3FEB"/>
    <w:rsid w:val="001E646D"/>
    <w:rsid w:val="001E6DFD"/>
    <w:rsid w:val="001F504D"/>
    <w:rsid w:val="00204402"/>
    <w:rsid w:val="002215BB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9748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B70E9"/>
    <w:rsid w:val="007B774C"/>
    <w:rsid w:val="007C2603"/>
    <w:rsid w:val="007C4BBD"/>
    <w:rsid w:val="007C594E"/>
    <w:rsid w:val="007C6179"/>
    <w:rsid w:val="007F004F"/>
    <w:rsid w:val="007F0D35"/>
    <w:rsid w:val="007F5AED"/>
    <w:rsid w:val="00801803"/>
    <w:rsid w:val="0080303C"/>
    <w:rsid w:val="0080629C"/>
    <w:rsid w:val="00807766"/>
    <w:rsid w:val="0080790F"/>
    <w:rsid w:val="00807C96"/>
    <w:rsid w:val="00810F8E"/>
    <w:rsid w:val="00814285"/>
    <w:rsid w:val="00823008"/>
    <w:rsid w:val="00826DA9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6AD"/>
    <w:rsid w:val="00A95E0F"/>
    <w:rsid w:val="00A97483"/>
    <w:rsid w:val="00A97CA4"/>
    <w:rsid w:val="00AA20A7"/>
    <w:rsid w:val="00AA4E80"/>
    <w:rsid w:val="00AA7ED1"/>
    <w:rsid w:val="00AB388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C47B3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9492E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16A83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594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0CB3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32D3"/>
    <w:rsid w:val="00F76F8B"/>
    <w:rsid w:val="00F83B9E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42E9176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88E18-60CC-440B-B93B-64CB09572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Wiesław Sędzik</cp:lastModifiedBy>
  <cp:revision>15</cp:revision>
  <cp:lastPrinted>2020-09-18T10:35:00Z</cp:lastPrinted>
  <dcterms:created xsi:type="dcterms:W3CDTF">2020-01-13T09:41:00Z</dcterms:created>
  <dcterms:modified xsi:type="dcterms:W3CDTF">2022-05-31T08:52:00Z</dcterms:modified>
</cp:coreProperties>
</file>